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934838" w:rsidRPr="00D3547E" w14:paraId="6199ACC9" w14:textId="77777777" w:rsidTr="0093483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55776CE7" w14:textId="77777777" w:rsidR="00934838" w:rsidRPr="00D3547E" w:rsidRDefault="00934838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D3547E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Wykaz osób</w:t>
            </w:r>
          </w:p>
        </w:tc>
      </w:tr>
    </w:tbl>
    <w:p w14:paraId="5F86972D" w14:textId="77777777" w:rsidR="004F6ADF" w:rsidRPr="00D3547E" w:rsidRDefault="004F6ADF" w:rsidP="00D3547E">
      <w:pPr>
        <w:autoSpaceDE w:val="0"/>
        <w:autoSpaceDN w:val="0"/>
        <w:adjustRightInd w:val="0"/>
        <w:spacing w:line="271" w:lineRule="auto"/>
        <w:ind w:right="-567"/>
        <w:jc w:val="both"/>
        <w:rPr>
          <w:rFonts w:ascii="Arial" w:hAnsi="Arial" w:cs="Arial"/>
          <w:sz w:val="22"/>
          <w:szCs w:val="22"/>
          <w:lang w:val="pl-PL"/>
        </w:rPr>
      </w:pPr>
    </w:p>
    <w:p w14:paraId="787E1842" w14:textId="77777777" w:rsidR="009C2813" w:rsidRDefault="004F6ADF" w:rsidP="009C2813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D3547E">
        <w:rPr>
          <w:rFonts w:ascii="Arial" w:hAnsi="Arial" w:cs="Arial"/>
          <w:sz w:val="22"/>
          <w:szCs w:val="22"/>
          <w:lang w:val="pl-PL"/>
        </w:rPr>
        <w:t xml:space="preserve">Składając ofertę w postępowaniu o udzielenie zamówienia publicznego prowadzonym w trybie 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podstawowym, na podstawie art. 275 pkt </w:t>
      </w:r>
      <w:r w:rsidR="009C2813">
        <w:rPr>
          <w:rFonts w:ascii="Arial" w:hAnsi="Arial" w:cs="Arial"/>
          <w:sz w:val="22"/>
          <w:szCs w:val="22"/>
          <w:lang w:val="pl-PL"/>
        </w:rPr>
        <w:t>1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 ustawy </w:t>
      </w:r>
      <w:r w:rsidR="00934838">
        <w:rPr>
          <w:rFonts w:ascii="Arial" w:hAnsi="Arial" w:cs="Arial"/>
          <w:sz w:val="22"/>
          <w:szCs w:val="22"/>
          <w:lang w:val="pl-PL"/>
        </w:rPr>
        <w:t xml:space="preserve">z dnia 11 </w:t>
      </w:r>
      <w:proofErr w:type="spellStart"/>
      <w:r w:rsidR="00934838">
        <w:rPr>
          <w:rFonts w:ascii="Arial" w:hAnsi="Arial" w:cs="Arial"/>
          <w:sz w:val="22"/>
          <w:szCs w:val="22"/>
          <w:lang w:val="pl-PL"/>
        </w:rPr>
        <w:t>wrzesnia</w:t>
      </w:r>
      <w:proofErr w:type="spellEnd"/>
      <w:r w:rsidR="00934838">
        <w:rPr>
          <w:rFonts w:ascii="Arial" w:hAnsi="Arial" w:cs="Arial"/>
          <w:sz w:val="22"/>
          <w:szCs w:val="22"/>
          <w:lang w:val="pl-PL"/>
        </w:rPr>
        <w:t xml:space="preserve"> 2019 roku Prawo zamówień publicznych – dalej zwana ustawa Pzp -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 </w:t>
      </w:r>
      <w:r w:rsidRPr="00D3547E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9C2813">
        <w:rPr>
          <w:rFonts w:ascii="Arial" w:eastAsia="Verdana,Bold" w:hAnsi="Arial" w:cs="Arial"/>
          <w:sz w:val="22"/>
          <w:szCs w:val="22"/>
          <w:lang w:val="pl-PL" w:eastAsia="pl-PL"/>
        </w:rPr>
        <w:t>:</w:t>
      </w:r>
    </w:p>
    <w:p w14:paraId="717713BB" w14:textId="353372D5" w:rsidR="009C2813" w:rsidRDefault="00C76923" w:rsidP="009C2813">
      <w:pPr>
        <w:autoSpaceDE w:val="0"/>
        <w:autoSpaceDN w:val="0"/>
        <w:adjustRightInd w:val="0"/>
        <w:spacing w:after="120"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bookmarkStart w:id="0" w:name="_Hlk72228569"/>
      <w:r>
        <w:rPr>
          <w:rFonts w:ascii="Arial" w:hAnsi="Arial" w:cs="Arial"/>
          <w:b/>
          <w:bCs/>
          <w:sz w:val="22"/>
          <w:szCs w:val="22"/>
        </w:rPr>
        <w:t xml:space="preserve">Wykonanie dokumentacji projektowej pn. : „Przebudowa i rozbudowa mostu na potoku Jamnica w m. Wierzchowiny </w:t>
      </w:r>
      <w:r>
        <w:rPr>
          <w:rFonts w:ascii="Arial" w:hAnsi="Arial" w:cs="Arial"/>
          <w:b/>
          <w:bCs/>
          <w:sz w:val="22"/>
          <w:szCs w:val="22"/>
        </w:rPr>
        <w:tab/>
        <w:t xml:space="preserve">w ciągu drogi powiatowej nr 1 164R </w:t>
      </w:r>
      <w:bookmarkEnd w:id="0"/>
      <w:r>
        <w:rPr>
          <w:rFonts w:ascii="Arial" w:hAnsi="Arial" w:cs="Arial"/>
          <w:b/>
          <w:bCs/>
          <w:sz w:val="22"/>
          <w:szCs w:val="22"/>
        </w:rPr>
        <w:t>Wierzchowiny – Bór – Jamy, km 1+900 wraz z przebudową i rozbudową drogi powiatowej na dojazdach do mostu oraz uzyskanie pozwolenia na budowę    lub decyzji ZRiD”</w:t>
      </w:r>
    </w:p>
    <w:p w14:paraId="4962725D" w14:textId="18759237" w:rsidR="004F6ADF" w:rsidRPr="00D3547E" w:rsidRDefault="00934838" w:rsidP="00D3547E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oświadczamy, </w:t>
      </w:r>
      <w:r w:rsidR="00D3547E">
        <w:rPr>
          <w:rFonts w:ascii="Arial" w:hAnsi="Arial" w:cs="Arial"/>
          <w:sz w:val="22"/>
          <w:szCs w:val="22"/>
          <w:lang w:val="pl-PL"/>
        </w:rPr>
        <w:t>że </w:t>
      </w:r>
      <w:r w:rsidR="005104D2" w:rsidRPr="00D3547E">
        <w:rPr>
          <w:rFonts w:ascii="Arial" w:hAnsi="Arial" w:cs="Arial"/>
          <w:sz w:val="22"/>
          <w:szCs w:val="22"/>
          <w:lang w:val="pl-PL"/>
        </w:rPr>
        <w:t>w </w:t>
      </w:r>
      <w:r w:rsidR="004F6ADF" w:rsidRPr="00D3547E">
        <w:rPr>
          <w:rFonts w:ascii="Arial" w:hAnsi="Arial" w:cs="Arial"/>
          <w:sz w:val="22"/>
          <w:szCs w:val="22"/>
          <w:lang w:val="pl-PL"/>
        </w:rPr>
        <w:t>wykonywaniu zamówienia będą uczestniczyć następujące osoby:</w:t>
      </w:r>
    </w:p>
    <w:p w14:paraId="60CA2B88" w14:textId="77777777" w:rsidR="004F6ADF" w:rsidRPr="00D3547E" w:rsidRDefault="004F6ADF" w:rsidP="00D3547E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2013"/>
        <w:gridCol w:w="3119"/>
        <w:gridCol w:w="1984"/>
      </w:tblGrid>
      <w:tr w:rsidR="004F6ADF" w:rsidRPr="00D3547E" w14:paraId="2213063C" w14:textId="77777777" w:rsidTr="00D3547E">
        <w:trPr>
          <w:trHeight w:val="567"/>
        </w:trPr>
        <w:tc>
          <w:tcPr>
            <w:tcW w:w="2093" w:type="dxa"/>
            <w:shd w:val="clear" w:color="auto" w:fill="F2F2F2" w:themeFill="background1" w:themeFillShade="F2"/>
            <w:vAlign w:val="center"/>
          </w:tcPr>
          <w:p w14:paraId="46F4E0C4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b/>
                <w:sz w:val="22"/>
                <w:szCs w:val="22"/>
                <w:lang w:val="pl-PL"/>
              </w:rPr>
              <w:t>Zakres wykonywanych czynności</w:t>
            </w:r>
          </w:p>
        </w:tc>
        <w:tc>
          <w:tcPr>
            <w:tcW w:w="2013" w:type="dxa"/>
            <w:shd w:val="clear" w:color="auto" w:fill="F2F2F2" w:themeFill="background1" w:themeFillShade="F2"/>
            <w:vAlign w:val="center"/>
          </w:tcPr>
          <w:p w14:paraId="3B5F894F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b/>
                <w:sz w:val="22"/>
                <w:szCs w:val="22"/>
                <w:lang w:val="pl-PL"/>
              </w:rPr>
              <w:t>Nazwisko i imię</w:t>
            </w:r>
          </w:p>
        </w:tc>
        <w:tc>
          <w:tcPr>
            <w:tcW w:w="3119" w:type="dxa"/>
            <w:shd w:val="clear" w:color="auto" w:fill="F2F2F2" w:themeFill="background1" w:themeFillShade="F2"/>
            <w:vAlign w:val="center"/>
          </w:tcPr>
          <w:p w14:paraId="5B2367D3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b/>
                <w:sz w:val="22"/>
                <w:szCs w:val="22"/>
                <w:lang w:val="pl-PL"/>
              </w:rPr>
              <w:t>Kwalifikacje zawodowe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7852F878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b/>
                <w:sz w:val="22"/>
                <w:szCs w:val="22"/>
                <w:lang w:val="pl-PL"/>
              </w:rPr>
              <w:t>Podstawa dysponowania</w:t>
            </w:r>
          </w:p>
        </w:tc>
      </w:tr>
      <w:tr w:rsidR="004F6ADF" w:rsidRPr="00D3547E" w14:paraId="092E5969" w14:textId="77777777" w:rsidTr="00D3547E">
        <w:tc>
          <w:tcPr>
            <w:tcW w:w="2093" w:type="dxa"/>
            <w:shd w:val="clear" w:color="auto" w:fill="F2F2F2" w:themeFill="background1" w:themeFillShade="F2"/>
            <w:vAlign w:val="center"/>
          </w:tcPr>
          <w:p w14:paraId="4EE30257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1</w:t>
            </w:r>
          </w:p>
        </w:tc>
        <w:tc>
          <w:tcPr>
            <w:tcW w:w="2013" w:type="dxa"/>
            <w:shd w:val="clear" w:color="auto" w:fill="F2F2F2" w:themeFill="background1" w:themeFillShade="F2"/>
            <w:vAlign w:val="center"/>
          </w:tcPr>
          <w:p w14:paraId="75DD9593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2</w:t>
            </w:r>
          </w:p>
        </w:tc>
        <w:tc>
          <w:tcPr>
            <w:tcW w:w="3119" w:type="dxa"/>
            <w:shd w:val="clear" w:color="auto" w:fill="F2F2F2" w:themeFill="background1" w:themeFillShade="F2"/>
          </w:tcPr>
          <w:p w14:paraId="50C01DAA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3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753EE6EF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4</w:t>
            </w:r>
          </w:p>
        </w:tc>
      </w:tr>
      <w:tr w:rsidR="004F6ADF" w:rsidRPr="00D3547E" w14:paraId="31CAD64C" w14:textId="77777777" w:rsidTr="002E5487">
        <w:trPr>
          <w:trHeight w:val="679"/>
        </w:trPr>
        <w:tc>
          <w:tcPr>
            <w:tcW w:w="2093" w:type="dxa"/>
            <w:vMerge w:val="restart"/>
            <w:vAlign w:val="center"/>
          </w:tcPr>
          <w:p w14:paraId="5228CAEA" w14:textId="0F1086D2" w:rsidR="004F6ADF" w:rsidRPr="00B55D31" w:rsidRDefault="00B55D31" w:rsidP="00D3547E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B55D31">
              <w:rPr>
                <w:rFonts w:ascii="Arial" w:hAnsi="Arial" w:cs="Arial"/>
                <w:sz w:val="20"/>
                <w:szCs w:val="20"/>
                <w:lang w:val="pl-PL"/>
              </w:rPr>
              <w:t>Osoba posiadająca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 uprawnienia do projektowania bez ograniczeń w specjalności mostowej</w:t>
            </w:r>
          </w:p>
        </w:tc>
        <w:tc>
          <w:tcPr>
            <w:tcW w:w="2013" w:type="dxa"/>
            <w:vMerge w:val="restart"/>
            <w:vAlign w:val="center"/>
          </w:tcPr>
          <w:p w14:paraId="01FD4E93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3119" w:type="dxa"/>
            <w:vMerge w:val="restart"/>
            <w:vAlign w:val="center"/>
          </w:tcPr>
          <w:p w14:paraId="6DBC0F87" w14:textId="77777777" w:rsidR="00A760E8" w:rsidRPr="00D3547E" w:rsidRDefault="00A760E8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</w:pPr>
          </w:p>
          <w:p w14:paraId="62AC9BBD" w14:textId="5B4F2024" w:rsidR="004F6ADF" w:rsidRPr="00B55D31" w:rsidRDefault="004F6ADF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  <w:r w:rsidRPr="00B55D3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posiada uprawnienia do </w:t>
            </w:r>
            <w:r w:rsidR="00B55D31">
              <w:rPr>
                <w:rFonts w:ascii="Arial" w:hAnsi="Arial" w:cs="Arial"/>
                <w:sz w:val="20"/>
                <w:szCs w:val="20"/>
                <w:lang w:val="pl-PL"/>
              </w:rPr>
              <w:t>projektowania bez ograniczeń w</w:t>
            </w:r>
            <w:r w:rsidR="00B55D31">
              <w:rPr>
                <w:rFonts w:ascii="Arial" w:hAnsi="Arial" w:cs="Arial"/>
                <w:sz w:val="20"/>
                <w:szCs w:val="20"/>
                <w:lang w:val="pl-PL"/>
              </w:rPr>
              <w:t> </w:t>
            </w:r>
            <w:r w:rsidR="00B55D31">
              <w:rPr>
                <w:rFonts w:ascii="Arial" w:hAnsi="Arial" w:cs="Arial"/>
                <w:sz w:val="20"/>
                <w:szCs w:val="20"/>
                <w:lang w:val="pl-PL"/>
              </w:rPr>
              <w:t>specjalności mostowej</w:t>
            </w:r>
          </w:p>
          <w:p w14:paraId="12DF8F95" w14:textId="77777777" w:rsidR="004F6ADF" w:rsidRPr="00B55D31" w:rsidRDefault="004F6ADF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  <w:r w:rsidRPr="00B55D3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               </w:t>
            </w:r>
            <w:r w:rsidRPr="00B55D31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TAK/NIE*</w:t>
            </w:r>
            <w:r w:rsidRPr="00B55D3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  </w:t>
            </w:r>
          </w:p>
          <w:p w14:paraId="25940C84" w14:textId="77777777" w:rsidR="006A0A40" w:rsidRPr="00B55D31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</w:p>
          <w:p w14:paraId="3BB0DF12" w14:textId="032388B8" w:rsidR="006A0A40" w:rsidRPr="00B55D31" w:rsidRDefault="006A0A40" w:rsidP="00D3547E">
            <w:pPr>
              <w:spacing w:line="271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55D31"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pl-PL"/>
              </w:rPr>
              <w:t>o numerze ewidencyjnym:</w:t>
            </w:r>
            <w:r w:rsidRPr="00B55D31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 xml:space="preserve"> ……………</w:t>
            </w:r>
            <w:r w:rsidR="00B55D31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………..</w:t>
            </w:r>
            <w:r w:rsidRPr="00B55D31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……….</w:t>
            </w:r>
          </w:p>
          <w:p w14:paraId="0B6A9B72" w14:textId="77777777" w:rsidR="006A0A40" w:rsidRPr="00B55D31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pl-PL"/>
              </w:rPr>
            </w:pPr>
            <w:r w:rsidRPr="00B55D31"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pl-PL"/>
              </w:rPr>
              <w:t>(proszę wpisać nr ewidencyjny uprawnień)</w:t>
            </w:r>
          </w:p>
          <w:p w14:paraId="13DA1917" w14:textId="77777777" w:rsidR="006A0A40" w:rsidRPr="00B55D31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</w:p>
          <w:p w14:paraId="3101556F" w14:textId="77777777" w:rsidR="004F6ADF" w:rsidRPr="002C1AC5" w:rsidRDefault="00934838" w:rsidP="002C1AC5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</w:pPr>
            <w:r w:rsidRPr="00B55D3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Posiada doświadczenie w wymiarze: ……………. lat (</w:t>
            </w:r>
            <w:r w:rsidRPr="00B55D3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 xml:space="preserve">zgodnie z zapisami rozdziału VIII ust. 2 pkt 4) IDW musi </w:t>
            </w:r>
            <w:proofErr w:type="spellStart"/>
            <w:r w:rsidRPr="00B55D3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posiadac</w:t>
            </w:r>
            <w:proofErr w:type="spellEnd"/>
            <w:r w:rsidRPr="00B55D3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 xml:space="preserve"> co najmniej 3 letnie doświadczenie</w:t>
            </w:r>
            <w:r w:rsidRPr="00B55D3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)</w:t>
            </w:r>
          </w:p>
        </w:tc>
        <w:tc>
          <w:tcPr>
            <w:tcW w:w="1984" w:type="dxa"/>
            <w:vAlign w:val="center"/>
          </w:tcPr>
          <w:p w14:paraId="1B374125" w14:textId="77777777" w:rsidR="004F6ADF" w:rsidRPr="00B55D31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B55D31">
              <w:rPr>
                <w:rFonts w:ascii="Arial" w:hAnsi="Arial" w:cs="Arial"/>
                <w:sz w:val="20"/>
                <w:szCs w:val="20"/>
                <w:lang w:val="pl-PL"/>
              </w:rPr>
              <w:t>pracownik Wykonawcy*</w:t>
            </w:r>
          </w:p>
        </w:tc>
      </w:tr>
      <w:tr w:rsidR="004F6ADF" w:rsidRPr="002C1AC5" w14:paraId="5E6E8794" w14:textId="77777777" w:rsidTr="002E5487">
        <w:trPr>
          <w:trHeight w:val="585"/>
        </w:trPr>
        <w:tc>
          <w:tcPr>
            <w:tcW w:w="2093" w:type="dxa"/>
            <w:vMerge/>
            <w:vAlign w:val="center"/>
          </w:tcPr>
          <w:p w14:paraId="4D8C01BE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2013" w:type="dxa"/>
            <w:vMerge/>
            <w:vAlign w:val="center"/>
          </w:tcPr>
          <w:p w14:paraId="0F2BB197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3119" w:type="dxa"/>
            <w:vMerge/>
            <w:vAlign w:val="center"/>
          </w:tcPr>
          <w:p w14:paraId="1A489FFC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984" w:type="dxa"/>
            <w:vAlign w:val="center"/>
          </w:tcPr>
          <w:p w14:paraId="6F2E4DE0" w14:textId="77777777" w:rsidR="004F6ADF" w:rsidRPr="00B55D31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B55D31">
              <w:rPr>
                <w:rFonts w:ascii="Arial" w:hAnsi="Arial" w:cs="Arial"/>
                <w:sz w:val="20"/>
                <w:szCs w:val="20"/>
                <w:lang w:val="pl-PL"/>
              </w:rPr>
              <w:t>pracownik innego podmiotu – dyspono</w:t>
            </w:r>
            <w:r w:rsidR="002C1AC5" w:rsidRPr="00B55D31">
              <w:rPr>
                <w:rFonts w:ascii="Arial" w:hAnsi="Arial" w:cs="Arial"/>
                <w:sz w:val="20"/>
                <w:szCs w:val="20"/>
                <w:lang w:val="pl-PL"/>
              </w:rPr>
              <w:t>wanie na zasadach określonych w </w:t>
            </w:r>
            <w:r w:rsidRPr="00B55D31">
              <w:rPr>
                <w:rFonts w:ascii="Arial" w:hAnsi="Arial" w:cs="Arial"/>
                <w:sz w:val="20"/>
                <w:szCs w:val="20"/>
                <w:lang w:val="pl-PL"/>
              </w:rPr>
              <w:t xml:space="preserve">art. </w:t>
            </w:r>
            <w:r w:rsidR="00FD7937" w:rsidRPr="00B55D31">
              <w:rPr>
                <w:rFonts w:ascii="Arial" w:hAnsi="Arial" w:cs="Arial"/>
                <w:sz w:val="20"/>
                <w:szCs w:val="20"/>
                <w:lang w:val="pl-PL"/>
              </w:rPr>
              <w:t>118</w:t>
            </w:r>
            <w:r w:rsidRPr="00B55D31">
              <w:rPr>
                <w:rFonts w:ascii="Arial" w:hAnsi="Arial" w:cs="Arial"/>
                <w:sz w:val="20"/>
                <w:szCs w:val="20"/>
                <w:lang w:val="pl-PL"/>
              </w:rPr>
              <w:t xml:space="preserve"> ustawy Pzp*</w:t>
            </w:r>
          </w:p>
        </w:tc>
      </w:tr>
    </w:tbl>
    <w:p w14:paraId="515426AF" w14:textId="77777777" w:rsidR="004F6ADF" w:rsidRPr="00D3547E" w:rsidRDefault="004F6ADF" w:rsidP="00D3547E">
      <w:pPr>
        <w:spacing w:line="271" w:lineRule="auto"/>
        <w:rPr>
          <w:rFonts w:ascii="Arial" w:hAnsi="Arial" w:cs="Arial"/>
          <w:i/>
          <w:sz w:val="22"/>
          <w:szCs w:val="22"/>
          <w:lang w:val="pl-PL"/>
        </w:rPr>
      </w:pPr>
    </w:p>
    <w:p w14:paraId="245CF353" w14:textId="77777777" w:rsidR="004F6ADF" w:rsidRPr="002C1AC5" w:rsidRDefault="004F6ADF" w:rsidP="00D3547E">
      <w:pPr>
        <w:shd w:val="clear" w:color="auto" w:fill="F2F2F2" w:themeFill="background1" w:themeFillShade="F2"/>
        <w:spacing w:line="271" w:lineRule="auto"/>
        <w:jc w:val="center"/>
        <w:rPr>
          <w:rFonts w:ascii="Arial" w:hAnsi="Arial" w:cs="Arial"/>
          <w:b/>
          <w:i/>
          <w:sz w:val="22"/>
          <w:szCs w:val="22"/>
          <w:lang w:val="pl-PL"/>
        </w:rPr>
      </w:pPr>
      <w:r w:rsidRPr="002C1AC5">
        <w:rPr>
          <w:rFonts w:ascii="Arial" w:hAnsi="Arial" w:cs="Arial"/>
          <w:b/>
          <w:i/>
          <w:sz w:val="22"/>
          <w:szCs w:val="22"/>
          <w:lang w:val="pl-PL"/>
        </w:rPr>
        <w:t>Uwaga:</w:t>
      </w:r>
    </w:p>
    <w:p w14:paraId="1CEF7246" w14:textId="77777777" w:rsidR="004F6ADF" w:rsidRPr="002C1AC5" w:rsidRDefault="004F6ADF" w:rsidP="00D3547E">
      <w:pPr>
        <w:shd w:val="clear" w:color="auto" w:fill="F2F2F2" w:themeFill="background1" w:themeFillShade="F2"/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b/>
          <w:i/>
          <w:sz w:val="22"/>
          <w:szCs w:val="22"/>
          <w:lang w:val="pl-PL" w:eastAsia="pl-PL"/>
        </w:rPr>
      </w:pP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W przypadku, gdy Wykonawca wykazując spełnianie warunku polega na zdolnościach zawodowych innych podmiotów, na zasadach określonych w art. </w:t>
      </w:r>
      <w:r w:rsidR="00FD7937"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>118</w:t>
      </w: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 ustawy Pzp</w:t>
      </w:r>
      <w:r w:rsidR="00D3547E"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>, i w </w:t>
      </w: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kolumnie (4) wskaże inną niż „pracownik Wykonawcy” podstawę dysponowania - zobowiązany jest udowodnić, </w:t>
      </w:r>
      <w:r w:rsidRPr="002C1AC5">
        <w:rPr>
          <w:rFonts w:ascii="Arial" w:hAnsi="Arial" w:cs="Arial"/>
          <w:b/>
          <w:i/>
          <w:sz w:val="22"/>
          <w:szCs w:val="22"/>
          <w:lang w:val="pl-PL"/>
        </w:rPr>
        <w:t>iż będzie dysponował tymi osobami w trakcie realizacji zamówienia, w szczególności przedstawiając w tym celu zobowiązanie tych podmiotów do oddania do dyspozycji Wykonawcy niezbędnych zasobów na potrzeby wykonania zamówienia</w:t>
      </w:r>
      <w:r w:rsidR="000D0CCE" w:rsidRPr="002C1AC5">
        <w:rPr>
          <w:rFonts w:ascii="Arial" w:eastAsia="Verdana,Italic" w:hAnsi="Arial" w:cs="Arial"/>
          <w:b/>
          <w:i/>
          <w:iCs/>
          <w:sz w:val="22"/>
          <w:szCs w:val="22"/>
          <w:lang w:val="pl-PL"/>
        </w:rPr>
        <w:t>.</w:t>
      </w:r>
    </w:p>
    <w:p w14:paraId="72B55321" w14:textId="77777777" w:rsidR="00D3547E" w:rsidRDefault="00D3547E" w:rsidP="00D3547E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_______________________</w:t>
      </w:r>
    </w:p>
    <w:p w14:paraId="31430D6E" w14:textId="77777777" w:rsidR="006A0A40" w:rsidRPr="00D3547E" w:rsidRDefault="004F6ADF" w:rsidP="00D3547E">
      <w:pPr>
        <w:spacing w:line="271" w:lineRule="auto"/>
        <w:rPr>
          <w:rFonts w:ascii="Arial" w:hAnsi="Arial" w:cs="Arial"/>
          <w:sz w:val="22"/>
          <w:szCs w:val="22"/>
          <w:vertAlign w:val="superscript"/>
          <w:lang w:val="pl-PL"/>
        </w:rPr>
      </w:pPr>
      <w:r w:rsidRPr="00D3547E">
        <w:rPr>
          <w:rFonts w:ascii="Arial" w:hAnsi="Arial" w:cs="Arial"/>
          <w:sz w:val="22"/>
          <w:szCs w:val="22"/>
          <w:lang w:val="pl-PL"/>
        </w:rPr>
        <w:t xml:space="preserve">* </w:t>
      </w:r>
      <w:r w:rsidRPr="00D3547E">
        <w:rPr>
          <w:rFonts w:ascii="Arial" w:hAnsi="Arial" w:cs="Arial"/>
          <w:i/>
          <w:sz w:val="22"/>
          <w:szCs w:val="22"/>
          <w:lang w:val="pl-PL"/>
        </w:rPr>
        <w:t>- niepotrzebne skreślić</w:t>
      </w:r>
    </w:p>
    <w:p w14:paraId="7466F2EC" w14:textId="1296DF80" w:rsidR="006A0A40" w:rsidRDefault="006A0A40" w:rsidP="00D3547E">
      <w:pPr>
        <w:spacing w:line="271" w:lineRule="auto"/>
        <w:jc w:val="right"/>
        <w:rPr>
          <w:rFonts w:ascii="Arial" w:hAnsi="Arial" w:cs="Arial"/>
          <w:i/>
          <w:sz w:val="22"/>
          <w:szCs w:val="22"/>
          <w:lang w:val="pl-PL"/>
        </w:rPr>
      </w:pPr>
    </w:p>
    <w:p w14:paraId="4108EBDF" w14:textId="77777777" w:rsidR="00B55D31" w:rsidRPr="00D3547E" w:rsidRDefault="00B55D31" w:rsidP="00D3547E">
      <w:pPr>
        <w:spacing w:line="271" w:lineRule="auto"/>
        <w:jc w:val="right"/>
        <w:rPr>
          <w:rFonts w:ascii="Arial" w:hAnsi="Arial" w:cs="Arial"/>
          <w:i/>
          <w:sz w:val="22"/>
          <w:szCs w:val="22"/>
          <w:lang w:val="pl-PL"/>
        </w:rPr>
      </w:pPr>
    </w:p>
    <w:p w14:paraId="2C825041" w14:textId="77777777" w:rsidR="006A0A40" w:rsidRPr="00D3547E" w:rsidRDefault="006A0A40" w:rsidP="00D3547E">
      <w:p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D3547E">
        <w:rPr>
          <w:rFonts w:ascii="Arial" w:hAnsi="Arial" w:cs="Arial"/>
          <w:i/>
          <w:sz w:val="22"/>
          <w:szCs w:val="22"/>
          <w:u w:val="single"/>
          <w:lang w:val="pl-PL" w:eastAsia="pl-PL"/>
        </w:rPr>
        <w:t xml:space="preserve">Niniejszy „Wykaz” </w:t>
      </w:r>
      <w:r w:rsidRPr="00D3547E">
        <w:rPr>
          <w:rFonts w:ascii="Arial" w:hAnsi="Arial" w:cs="Arial"/>
          <w:i/>
          <w:iCs/>
          <w:sz w:val="22"/>
          <w:szCs w:val="22"/>
          <w:u w:val="single"/>
          <w:lang w:val="pl-PL" w:eastAsia="pl-PL"/>
        </w:rPr>
        <w:t>składa tylko Wykonawca wezwany przez Zamawiającego.</w:t>
      </w:r>
    </w:p>
    <w:p w14:paraId="1E4DA5A8" w14:textId="77777777" w:rsidR="009235B0" w:rsidRPr="002C1AC5" w:rsidRDefault="00AD3CF8" w:rsidP="002C1AC5">
      <w:pPr>
        <w:spacing w:line="271" w:lineRule="auto"/>
        <w:rPr>
          <w:rFonts w:ascii="Arial" w:eastAsia="Verdana,Bold" w:hAnsi="Arial" w:cs="Arial"/>
          <w:bCs/>
          <w:color w:val="000000"/>
          <w:sz w:val="22"/>
          <w:szCs w:val="22"/>
          <w:lang w:val="pl-PL"/>
        </w:rPr>
      </w:pPr>
      <w:r w:rsidRPr="00D3547E">
        <w:rPr>
          <w:rFonts w:ascii="Arial" w:eastAsia="Verdana,Bold" w:hAnsi="Arial" w:cs="Arial"/>
          <w:bCs/>
          <w:color w:val="000000"/>
          <w:sz w:val="22"/>
          <w:szCs w:val="22"/>
          <w:lang w:val="pl-PL"/>
        </w:rPr>
        <w:t xml:space="preserve"> </w:t>
      </w:r>
    </w:p>
    <w:sectPr w:rsidR="009235B0" w:rsidRPr="002C1AC5" w:rsidSect="00B55D31">
      <w:headerReference w:type="default" r:id="rId8"/>
      <w:footerReference w:type="default" r:id="rId9"/>
      <w:pgSz w:w="11906" w:h="16838"/>
      <w:pgMar w:top="1417" w:right="1417" w:bottom="1134" w:left="1417" w:header="708" w:footer="5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92299F" w14:textId="77777777" w:rsidR="00B1193D" w:rsidRDefault="00B1193D" w:rsidP="00AC1A4B">
      <w:r>
        <w:separator/>
      </w:r>
    </w:p>
  </w:endnote>
  <w:endnote w:type="continuationSeparator" w:id="0">
    <w:p w14:paraId="518FDD0D" w14:textId="77777777" w:rsidR="00B1193D" w:rsidRDefault="00B1193D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68341533"/>
      <w:docPartObj>
        <w:docPartGallery w:val="Page Numbers (Bottom of Page)"/>
        <w:docPartUnique/>
      </w:docPartObj>
    </w:sdtPr>
    <w:sdtEndPr>
      <w:rPr>
        <w:i/>
        <w:sz w:val="20"/>
      </w:rPr>
    </w:sdtEndPr>
    <w:sdtContent>
      <w:sdt>
        <w:sdtPr>
          <w:rPr>
            <w:i/>
            <w:sz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41D36CC" w14:textId="77777777" w:rsidR="00AD3CF8" w:rsidRPr="00AD3CF8" w:rsidRDefault="00AD3CF8">
            <w:pPr>
              <w:pStyle w:val="Stopka"/>
              <w:jc w:val="center"/>
              <w:rPr>
                <w:i/>
                <w:sz w:val="20"/>
              </w:rPr>
            </w:pPr>
            <w:r w:rsidRPr="00AD3CF8">
              <w:rPr>
                <w:i/>
                <w:sz w:val="20"/>
                <w:lang w:val="pl-PL"/>
              </w:rPr>
              <w:t xml:space="preserve">Strona </w:t>
            </w:r>
            <w:r w:rsidRPr="00AD3CF8">
              <w:rPr>
                <w:bCs/>
                <w:i/>
                <w:sz w:val="20"/>
              </w:rPr>
              <w:fldChar w:fldCharType="begin"/>
            </w:r>
            <w:r w:rsidRPr="00AD3CF8">
              <w:rPr>
                <w:bCs/>
                <w:i/>
                <w:sz w:val="20"/>
              </w:rPr>
              <w:instrText>PAGE</w:instrText>
            </w:r>
            <w:r w:rsidRPr="00AD3CF8">
              <w:rPr>
                <w:bCs/>
                <w:i/>
                <w:sz w:val="20"/>
              </w:rPr>
              <w:fldChar w:fldCharType="separate"/>
            </w:r>
            <w:r w:rsidR="002C1AC5">
              <w:rPr>
                <w:bCs/>
                <w:i/>
                <w:noProof/>
                <w:sz w:val="20"/>
              </w:rPr>
              <w:t>1</w:t>
            </w:r>
            <w:r w:rsidRPr="00AD3CF8">
              <w:rPr>
                <w:bCs/>
                <w:i/>
                <w:sz w:val="20"/>
              </w:rPr>
              <w:fldChar w:fldCharType="end"/>
            </w:r>
            <w:r w:rsidRPr="00AD3CF8">
              <w:rPr>
                <w:i/>
                <w:sz w:val="20"/>
                <w:lang w:val="pl-PL"/>
              </w:rPr>
              <w:t xml:space="preserve"> z </w:t>
            </w:r>
            <w:r w:rsidRPr="00AD3CF8">
              <w:rPr>
                <w:bCs/>
                <w:i/>
                <w:sz w:val="20"/>
              </w:rPr>
              <w:fldChar w:fldCharType="begin"/>
            </w:r>
            <w:r w:rsidRPr="00AD3CF8">
              <w:rPr>
                <w:bCs/>
                <w:i/>
                <w:sz w:val="20"/>
              </w:rPr>
              <w:instrText>NUMPAGES</w:instrText>
            </w:r>
            <w:r w:rsidRPr="00AD3CF8">
              <w:rPr>
                <w:bCs/>
                <w:i/>
                <w:sz w:val="20"/>
              </w:rPr>
              <w:fldChar w:fldCharType="separate"/>
            </w:r>
            <w:r w:rsidR="002C1AC5">
              <w:rPr>
                <w:bCs/>
                <w:i/>
                <w:noProof/>
                <w:sz w:val="20"/>
              </w:rPr>
              <w:t>1</w:t>
            </w:r>
            <w:r w:rsidRPr="00AD3CF8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2FCC0D8C" w14:textId="77777777" w:rsidR="00AD3CF8" w:rsidRDefault="00AD3C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270CBE" w14:textId="77777777" w:rsidR="00B1193D" w:rsidRDefault="00B1193D" w:rsidP="00AC1A4B">
      <w:r>
        <w:separator/>
      </w:r>
    </w:p>
  </w:footnote>
  <w:footnote w:type="continuationSeparator" w:id="0">
    <w:p w14:paraId="7484FE95" w14:textId="77777777" w:rsidR="00B1193D" w:rsidRDefault="00B1193D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79CF89" w14:textId="5FB433EE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r>
      <w:tab/>
    </w:r>
    <w:bookmarkStart w:id="1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 w:rsidR="005868C5">
      <w:rPr>
        <w:rFonts w:ascii="Calibri" w:hAnsi="Calibri" w:cs="Calibri"/>
        <w:b/>
        <w:i/>
        <w:sz w:val="18"/>
        <w:szCs w:val="18"/>
        <w:lang w:val="pl-PL" w:eastAsia="ar-SA"/>
      </w:rPr>
      <w:t>6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Wykaz osób</w:t>
    </w:r>
  </w:p>
  <w:p w14:paraId="6C1B9B46" w14:textId="77777777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7A20CAD5" w14:textId="7173CE5D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442D0E">
      <w:rPr>
        <w:rFonts w:ascii="Calibri" w:hAnsi="Calibri"/>
        <w:b/>
        <w:bCs/>
        <w:color w:val="4F81BD"/>
        <w:sz w:val="18"/>
        <w:szCs w:val="18"/>
        <w:lang w:val="pl-PL" w:eastAsia="ar-SA"/>
      </w:rPr>
      <w:t>2</w:t>
    </w:r>
    <w:r w:rsidR="00361125">
      <w:rPr>
        <w:rFonts w:ascii="Calibri" w:hAnsi="Calibri"/>
        <w:b/>
        <w:bCs/>
        <w:color w:val="4F81BD"/>
        <w:sz w:val="18"/>
        <w:szCs w:val="18"/>
        <w:lang w:val="pl-PL" w:eastAsia="ar-SA"/>
      </w:rPr>
      <w:t>5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.2021</w:t>
    </w:r>
    <w:r w:rsidR="00361125">
      <w:rPr>
        <w:rFonts w:ascii="Calibri" w:hAnsi="Calibri"/>
        <w:b/>
        <w:bCs/>
        <w:color w:val="4F81BD"/>
        <w:sz w:val="18"/>
        <w:szCs w:val="18"/>
        <w:lang w:val="pl-PL" w:eastAsia="ar-SA"/>
      </w:rPr>
      <w:t>.SM</w:t>
    </w:r>
  </w:p>
  <w:bookmarkEnd w:id="1"/>
  <w:p w14:paraId="66B9BB6A" w14:textId="571237B3" w:rsidR="009C2813" w:rsidRDefault="009C2813" w:rsidP="009C2813">
    <w:pPr>
      <w:pStyle w:val="Nagwek"/>
      <w:tabs>
        <w:tab w:val="clear" w:pos="4536"/>
        <w:tab w:val="clear" w:pos="9072"/>
        <w:tab w:val="left" w:pos="5208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107427391">
    <w:abstractNumId w:val="45"/>
  </w:num>
  <w:num w:numId="2" w16cid:durableId="1068655470">
    <w:abstractNumId w:val="36"/>
  </w:num>
  <w:num w:numId="3" w16cid:durableId="2022974123">
    <w:abstractNumId w:val="37"/>
  </w:num>
  <w:num w:numId="4" w16cid:durableId="1670254714">
    <w:abstractNumId w:val="20"/>
  </w:num>
  <w:num w:numId="5" w16cid:durableId="1487043929">
    <w:abstractNumId w:val="44"/>
  </w:num>
  <w:num w:numId="6" w16cid:durableId="1296792019">
    <w:abstractNumId w:val="18"/>
  </w:num>
  <w:num w:numId="7" w16cid:durableId="1910069273">
    <w:abstractNumId w:val="22"/>
  </w:num>
  <w:num w:numId="8" w16cid:durableId="2040006559">
    <w:abstractNumId w:val="33"/>
  </w:num>
  <w:num w:numId="9" w16cid:durableId="2081706993">
    <w:abstractNumId w:val="31"/>
  </w:num>
  <w:num w:numId="10" w16cid:durableId="798688551">
    <w:abstractNumId w:val="32"/>
  </w:num>
  <w:num w:numId="11" w16cid:durableId="1845587220">
    <w:abstractNumId w:val="42"/>
  </w:num>
  <w:num w:numId="12" w16cid:durableId="749472531">
    <w:abstractNumId w:val="29"/>
  </w:num>
  <w:num w:numId="13" w16cid:durableId="411123142">
    <w:abstractNumId w:val="38"/>
  </w:num>
  <w:num w:numId="14" w16cid:durableId="1336346001">
    <w:abstractNumId w:val="40"/>
  </w:num>
  <w:num w:numId="15" w16cid:durableId="638344815">
    <w:abstractNumId w:val="39"/>
  </w:num>
  <w:num w:numId="16" w16cid:durableId="989212630">
    <w:abstractNumId w:val="24"/>
  </w:num>
  <w:num w:numId="17" w16cid:durableId="224221033">
    <w:abstractNumId w:val="34"/>
  </w:num>
  <w:num w:numId="18" w16cid:durableId="588346478">
    <w:abstractNumId w:val="41"/>
  </w:num>
  <w:num w:numId="19" w16cid:durableId="873539363">
    <w:abstractNumId w:val="47"/>
  </w:num>
  <w:num w:numId="20" w16cid:durableId="1822380880">
    <w:abstractNumId w:val="27"/>
  </w:num>
  <w:num w:numId="21" w16cid:durableId="2072582451">
    <w:abstractNumId w:val="48"/>
  </w:num>
  <w:num w:numId="22" w16cid:durableId="325982525">
    <w:abstractNumId w:val="17"/>
  </w:num>
  <w:num w:numId="23" w16cid:durableId="1998997208">
    <w:abstractNumId w:val="43"/>
  </w:num>
  <w:num w:numId="24" w16cid:durableId="1657491963">
    <w:abstractNumId w:val="35"/>
  </w:num>
  <w:num w:numId="25" w16cid:durableId="2057587569">
    <w:abstractNumId w:val="25"/>
  </w:num>
  <w:num w:numId="26" w16cid:durableId="1046220987">
    <w:abstractNumId w:val="28"/>
  </w:num>
  <w:num w:numId="27" w16cid:durableId="1761637219">
    <w:abstractNumId w:val="49"/>
  </w:num>
  <w:num w:numId="28" w16cid:durableId="974261661">
    <w:abstractNumId w:val="23"/>
  </w:num>
  <w:num w:numId="29" w16cid:durableId="1019430777">
    <w:abstractNumId w:val="46"/>
  </w:num>
  <w:num w:numId="30" w16cid:durableId="408894628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A6D06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1AC5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125"/>
    <w:rsid w:val="00361F2E"/>
    <w:rsid w:val="0036314E"/>
    <w:rsid w:val="003712B3"/>
    <w:rsid w:val="00374748"/>
    <w:rsid w:val="00376C10"/>
    <w:rsid w:val="00380A42"/>
    <w:rsid w:val="00383084"/>
    <w:rsid w:val="00386853"/>
    <w:rsid w:val="00386B8A"/>
    <w:rsid w:val="00392CBD"/>
    <w:rsid w:val="0039479E"/>
    <w:rsid w:val="00396BCB"/>
    <w:rsid w:val="00397716"/>
    <w:rsid w:val="003A43AC"/>
    <w:rsid w:val="003B1639"/>
    <w:rsid w:val="003B494C"/>
    <w:rsid w:val="003B64F9"/>
    <w:rsid w:val="003C57D2"/>
    <w:rsid w:val="003C651B"/>
    <w:rsid w:val="003D189A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2D0E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76CA"/>
    <w:rsid w:val="00580263"/>
    <w:rsid w:val="005831DC"/>
    <w:rsid w:val="0058613A"/>
    <w:rsid w:val="005868C5"/>
    <w:rsid w:val="005941DD"/>
    <w:rsid w:val="005A05C7"/>
    <w:rsid w:val="005B3F32"/>
    <w:rsid w:val="005C0756"/>
    <w:rsid w:val="005C083C"/>
    <w:rsid w:val="005C0E9C"/>
    <w:rsid w:val="005C26C5"/>
    <w:rsid w:val="005C338F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1DCA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4838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813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47AD"/>
    <w:rsid w:val="00A45003"/>
    <w:rsid w:val="00A46220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3CF8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93D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5D31"/>
    <w:rsid w:val="00B56E4B"/>
    <w:rsid w:val="00B614C2"/>
    <w:rsid w:val="00B6652B"/>
    <w:rsid w:val="00B66763"/>
    <w:rsid w:val="00B7142D"/>
    <w:rsid w:val="00B86934"/>
    <w:rsid w:val="00B94DE2"/>
    <w:rsid w:val="00BA0CA8"/>
    <w:rsid w:val="00BA4A77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76923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547E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02D4"/>
    <w:rsid w:val="00F64313"/>
    <w:rsid w:val="00F64665"/>
    <w:rsid w:val="00F6554B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F194CB"/>
  <w15:docId w15:val="{D11DA454-EEDA-485A-BC1C-22C32F605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9CC8D0-F5C5-4A90-BD24-1644DE8435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268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WIESLAW.SOLTYS</cp:lastModifiedBy>
  <cp:revision>11</cp:revision>
  <cp:lastPrinted>2020-12-14T07:24:00Z</cp:lastPrinted>
  <dcterms:created xsi:type="dcterms:W3CDTF">2021-02-17T13:18:00Z</dcterms:created>
  <dcterms:modified xsi:type="dcterms:W3CDTF">2022-04-19T11:06:00Z</dcterms:modified>
</cp:coreProperties>
</file>